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1B2DB410" w:rsidR="007F19D6" w:rsidRPr="00127569" w:rsidRDefault="00AC3C68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B84029" w:rsidRPr="00B84029">
        <w:rPr>
          <w:rFonts w:ascii="Open Sans" w:hAnsi="Open Sans" w:cs="Open Sans"/>
          <w:sz w:val="20"/>
          <w:szCs w:val="20"/>
        </w:rPr>
        <w:t xml:space="preserve"> </w:t>
      </w:r>
      <w:r w:rsidR="00B84029" w:rsidRPr="00B84029">
        <w:rPr>
          <w:rFonts w:ascii="Open Sans" w:hAnsi="Open Sans" w:cs="Open Sans"/>
          <w:b/>
          <w:bCs/>
          <w:sz w:val="20"/>
          <w:szCs w:val="20"/>
        </w:rPr>
        <w:t>BGO-BGN.25.91.2025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754AEA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AC3C68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7D0BEC" w:rsidRDefault="00AC3C68" w:rsidP="00901D10">
            <w:pPr>
              <w:jc w:val="center"/>
              <w:rPr>
                <w:rFonts w:ascii="Open Sans" w:hAnsi="Open Sans" w:cs="Open Sans"/>
                <w:b/>
              </w:rPr>
            </w:pPr>
            <w:r w:rsidRPr="007D0BEC">
              <w:rPr>
                <w:rFonts w:ascii="Open Sans" w:hAnsi="Open Sans" w:cs="Open Sans"/>
                <w:b/>
              </w:rPr>
              <w:t>Formularz</w:t>
            </w:r>
            <w:r w:rsidR="00127569" w:rsidRPr="007D0BEC">
              <w:rPr>
                <w:rFonts w:ascii="Open Sans" w:hAnsi="Open Sans" w:cs="Open Sans"/>
                <w:b/>
              </w:rPr>
              <w:t xml:space="preserve"> </w:t>
            </w:r>
            <w:r w:rsidRPr="007D0BEC">
              <w:rPr>
                <w:rFonts w:ascii="Open Sans" w:hAnsi="Open Sans" w:cs="Open Sans"/>
                <w:b/>
              </w:rPr>
              <w:t>„OFERTA”</w:t>
            </w:r>
          </w:p>
          <w:p w14:paraId="11C2BDCA" w14:textId="77777777" w:rsidR="007F19D6" w:rsidRPr="007D0BEC" w:rsidRDefault="00AC3C68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D0BEC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AC3C68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AC3C6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AC3C6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AC3C68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66281580" w:rsidR="007F19D6" w:rsidRPr="00127569" w:rsidRDefault="00AC3C68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bCs w:val="0"/>
            <w:i/>
            <w:color w:val="0000FF"/>
            <w:sz w:val="20"/>
            <w:szCs w:val="20"/>
          </w:rPr>
          <w:id w:val="-678582953"/>
          <w:placeholder>
            <w:docPart w:val="AA377C48B232455B8586F0E78CA927FF"/>
          </w:placeholder>
          <w:text/>
        </w:sdtPr>
        <w:sdtEndPr/>
        <w:sdtContent>
          <w:r w:rsidR="00706E2B" w:rsidRPr="00706E2B">
            <w:rPr>
              <w:rFonts w:ascii="Open Sans" w:hAnsi="Open Sans" w:cs="Open Sans"/>
              <w:bCs w:val="0"/>
              <w:i/>
              <w:color w:val="0000FF"/>
              <w:sz w:val="20"/>
              <w:szCs w:val="20"/>
            </w:rPr>
            <w:t>wykonywanie usług w zakresie: dezynsekcji  i deratyzacji w Centrali NIK i Ośrodku Szkoleniowym NIK w Goławicach gmina Pomiechówek</w:t>
          </w:r>
        </w:sdtContent>
      </w:sdt>
      <w:r w:rsidR="00706E2B" w:rsidRPr="00706E2B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AC3C68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AC3C68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AC3C68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AC3C68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AC3C68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AC3C68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AC3C68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AC3C68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AC3C68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AC3C68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AC3C68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AC3C6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AC3C6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52607DFE" w:rsidR="007F19D6" w:rsidRDefault="00AC3C6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5ACE676B" w14:textId="7371DF3C" w:rsidR="00706E2B" w:rsidRPr="00D424F6" w:rsidRDefault="00706E2B" w:rsidP="00706E2B">
      <w:pPr>
        <w:pStyle w:val="Zwykytekst"/>
        <w:tabs>
          <w:tab w:val="left" w:pos="600"/>
        </w:tabs>
        <w:spacing w:before="240"/>
        <w:ind w:left="357"/>
        <w:jc w:val="both"/>
        <w:rPr>
          <w:rFonts w:ascii="Open Sans" w:hAnsi="Open Sans" w:cs="Open Sans"/>
          <w:i/>
          <w:iCs/>
        </w:rPr>
      </w:pPr>
      <w:r w:rsidRPr="001848D4">
        <w:rPr>
          <w:rFonts w:ascii="Open Sans" w:hAnsi="Open Sans" w:cs="Open Sans"/>
          <w:b/>
          <w:bCs/>
          <w:color w:val="0000FF"/>
          <w:lang w:bidi="pl-PL"/>
        </w:rPr>
        <w:t>zgodnie z załączonym do niniejszej oferty Formularzem cenowym</w:t>
      </w:r>
      <w:r w:rsidR="00D424F6">
        <w:rPr>
          <w:rFonts w:ascii="Open Sans" w:hAnsi="Open Sans" w:cs="Open Sans"/>
          <w:b/>
          <w:bCs/>
          <w:lang w:bidi="pl-PL"/>
        </w:rPr>
        <w:t xml:space="preserve"> </w:t>
      </w:r>
      <w:r w:rsidR="00D424F6" w:rsidRPr="00D424F6">
        <w:rPr>
          <w:rFonts w:ascii="Open Sans" w:hAnsi="Open Sans" w:cs="Open Sans"/>
          <w:i/>
          <w:iCs/>
          <w:lang w:bidi="pl-PL"/>
        </w:rPr>
        <w:t>( załącznik nr 3 do zapytania ofertowego)</w:t>
      </w:r>
    </w:p>
    <w:p w14:paraId="31270606" w14:textId="17A89370" w:rsidR="007F19D6" w:rsidRPr="00127569" w:rsidRDefault="00AC3C6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7A8CDF50" w:rsidR="007F19D6" w:rsidRPr="00127569" w:rsidRDefault="00AC3C6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945E7C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AC3C68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AC3C68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AC3C68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44A06F4F" w:rsidR="007F19D6" w:rsidRPr="00127569" w:rsidRDefault="00AC3C6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945E7C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AC3C6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AC3C6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AC3C68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AC3C68" w:rsidP="00C05223">
      <w:pPr>
        <w:pStyle w:val="Zwykytekst"/>
        <w:numPr>
          <w:ilvl w:val="0"/>
          <w:numId w:val="26"/>
        </w:numPr>
        <w:spacing w:before="240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2C49207B" w:rsidR="007F19D6" w:rsidRDefault="00AC3C68" w:rsidP="00C05223">
      <w:pPr>
        <w:pStyle w:val="Zwykytekst"/>
        <w:spacing w:before="120"/>
        <w:ind w:firstLine="357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0C6FC8AE" w14:textId="77777777" w:rsidR="007D0BEC" w:rsidRPr="00127569" w:rsidRDefault="007D0BEC" w:rsidP="00C05223">
      <w:pPr>
        <w:pStyle w:val="Zwykytekst"/>
        <w:spacing w:before="120"/>
        <w:ind w:firstLine="357"/>
        <w:rPr>
          <w:rFonts w:ascii="Open Sans" w:hAnsi="Open Sans" w:cs="Open Sans"/>
          <w:b/>
        </w:rPr>
      </w:pPr>
    </w:p>
    <w:p w14:paraId="3F6DBFED" w14:textId="4EA8E31F" w:rsidR="007F19D6" w:rsidRPr="00127569" w:rsidRDefault="00AC3C68" w:rsidP="00C05223">
      <w:pPr>
        <w:pStyle w:val="Zwykytekst"/>
        <w:numPr>
          <w:ilvl w:val="0"/>
          <w:numId w:val="26"/>
        </w:numPr>
        <w:spacing w:before="240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lastRenderedPageBreak/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AC3C68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706E2B" w:rsidRDefault="00AC3C68" w:rsidP="00127569">
      <w:pPr>
        <w:spacing w:before="120"/>
        <w:outlineLvl w:val="4"/>
        <w:rPr>
          <w:rFonts w:ascii="Open Sans" w:hAnsi="Open Sans" w:cs="Open Sans"/>
          <w:b/>
          <w:sz w:val="16"/>
          <w:szCs w:val="16"/>
        </w:rPr>
      </w:pPr>
      <w:r w:rsidRPr="00706E2B">
        <w:rPr>
          <w:rFonts w:ascii="Open Sans" w:hAnsi="Open Sans" w:cs="Open Sans"/>
          <w:b/>
          <w:sz w:val="16"/>
          <w:szCs w:val="16"/>
        </w:rPr>
        <w:t>**</w:t>
      </w:r>
      <w:r w:rsidR="00127569" w:rsidRPr="00706E2B">
        <w:rPr>
          <w:rFonts w:ascii="Open Sans" w:hAnsi="Open Sans" w:cs="Open Sans"/>
          <w:b/>
          <w:sz w:val="16"/>
          <w:szCs w:val="16"/>
        </w:rPr>
        <w:t xml:space="preserve"> </w:t>
      </w:r>
      <w:r w:rsidRPr="00706E2B">
        <w:rPr>
          <w:rFonts w:ascii="Open Sans" w:hAnsi="Open Sans" w:cs="Open Sans"/>
          <w:b/>
          <w:sz w:val="16"/>
          <w:szCs w:val="16"/>
        </w:rPr>
        <w:t>niepotrzebne</w:t>
      </w:r>
      <w:r w:rsidR="00127569" w:rsidRPr="00706E2B">
        <w:rPr>
          <w:rFonts w:ascii="Open Sans" w:hAnsi="Open Sans" w:cs="Open Sans"/>
          <w:b/>
          <w:sz w:val="16"/>
          <w:szCs w:val="16"/>
        </w:rPr>
        <w:t xml:space="preserve"> </w:t>
      </w:r>
      <w:r w:rsidRPr="00706E2B">
        <w:rPr>
          <w:rFonts w:ascii="Open Sans" w:hAnsi="Open Sans" w:cs="Open Sans"/>
          <w:b/>
          <w:sz w:val="16"/>
          <w:szCs w:val="16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AC3C68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AC3C68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AC3C68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AC3C68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10DA4" w14:textId="77777777" w:rsidR="00AA795D" w:rsidRDefault="00AA795D">
      <w:r>
        <w:separator/>
      </w:r>
    </w:p>
  </w:endnote>
  <w:endnote w:type="continuationSeparator" w:id="0">
    <w:p w14:paraId="22D542ED" w14:textId="77777777" w:rsidR="00AA795D" w:rsidRDefault="00AA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AC3C68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42D9E" w14:textId="77777777" w:rsidR="00AA795D" w:rsidRDefault="00AA795D" w:rsidP="00A106F6">
      <w:r>
        <w:separator/>
      </w:r>
    </w:p>
  </w:footnote>
  <w:footnote w:type="continuationSeparator" w:id="0">
    <w:p w14:paraId="16677903" w14:textId="77777777" w:rsidR="00AA795D" w:rsidRDefault="00AA795D" w:rsidP="00A106F6">
      <w:r>
        <w:continuationSeparator/>
      </w:r>
    </w:p>
  </w:footnote>
  <w:footnote w:id="1">
    <w:p w14:paraId="1C1FAE20" w14:textId="77777777" w:rsidR="007F19D6" w:rsidRPr="00127569" w:rsidRDefault="00AC3C68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AC3C68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928"/>
        </w:tabs>
        <w:ind w:left="928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4C66749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F1C48AE0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546ABA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58E7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43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7C86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406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9C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28E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E274396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62E201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CAD9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627E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96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4E3F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C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47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402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9E5EEEF4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CFBCFADA" w:tentative="1">
      <w:start w:val="1"/>
      <w:numFmt w:val="lowerLetter"/>
      <w:lvlText w:val="%2."/>
      <w:lvlJc w:val="left"/>
      <w:pPr>
        <w:ind w:left="1380" w:hanging="360"/>
      </w:pPr>
    </w:lvl>
    <w:lvl w:ilvl="2" w:tplc="1B30834C" w:tentative="1">
      <w:start w:val="1"/>
      <w:numFmt w:val="lowerRoman"/>
      <w:lvlText w:val="%3."/>
      <w:lvlJc w:val="right"/>
      <w:pPr>
        <w:ind w:left="2100" w:hanging="180"/>
      </w:pPr>
    </w:lvl>
    <w:lvl w:ilvl="3" w:tplc="6868B6DC" w:tentative="1">
      <w:start w:val="1"/>
      <w:numFmt w:val="decimal"/>
      <w:lvlText w:val="%4."/>
      <w:lvlJc w:val="left"/>
      <w:pPr>
        <w:ind w:left="2820" w:hanging="360"/>
      </w:pPr>
    </w:lvl>
    <w:lvl w:ilvl="4" w:tplc="8BBAC670" w:tentative="1">
      <w:start w:val="1"/>
      <w:numFmt w:val="lowerLetter"/>
      <w:lvlText w:val="%5."/>
      <w:lvlJc w:val="left"/>
      <w:pPr>
        <w:ind w:left="3540" w:hanging="360"/>
      </w:pPr>
    </w:lvl>
    <w:lvl w:ilvl="5" w:tplc="415E18D0" w:tentative="1">
      <w:start w:val="1"/>
      <w:numFmt w:val="lowerRoman"/>
      <w:lvlText w:val="%6."/>
      <w:lvlJc w:val="right"/>
      <w:pPr>
        <w:ind w:left="4260" w:hanging="180"/>
      </w:pPr>
    </w:lvl>
    <w:lvl w:ilvl="6" w:tplc="69A44B10" w:tentative="1">
      <w:start w:val="1"/>
      <w:numFmt w:val="decimal"/>
      <w:lvlText w:val="%7."/>
      <w:lvlJc w:val="left"/>
      <w:pPr>
        <w:ind w:left="4980" w:hanging="360"/>
      </w:pPr>
    </w:lvl>
    <w:lvl w:ilvl="7" w:tplc="F942DE84" w:tentative="1">
      <w:start w:val="1"/>
      <w:numFmt w:val="lowerLetter"/>
      <w:lvlText w:val="%8."/>
      <w:lvlJc w:val="left"/>
      <w:pPr>
        <w:ind w:left="5700" w:hanging="360"/>
      </w:pPr>
    </w:lvl>
    <w:lvl w:ilvl="8" w:tplc="255219EC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341097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54D808" w:tentative="1">
      <w:start w:val="1"/>
      <w:numFmt w:val="lowerLetter"/>
      <w:lvlText w:val="%2."/>
      <w:lvlJc w:val="left"/>
      <w:pPr>
        <w:ind w:left="1222" w:hanging="360"/>
      </w:pPr>
    </w:lvl>
    <w:lvl w:ilvl="2" w:tplc="42F05F80" w:tentative="1">
      <w:start w:val="1"/>
      <w:numFmt w:val="lowerRoman"/>
      <w:lvlText w:val="%3."/>
      <w:lvlJc w:val="right"/>
      <w:pPr>
        <w:ind w:left="1942" w:hanging="180"/>
      </w:pPr>
    </w:lvl>
    <w:lvl w:ilvl="3" w:tplc="20EED01A" w:tentative="1">
      <w:start w:val="1"/>
      <w:numFmt w:val="decimal"/>
      <w:lvlText w:val="%4."/>
      <w:lvlJc w:val="left"/>
      <w:pPr>
        <w:ind w:left="2662" w:hanging="360"/>
      </w:pPr>
    </w:lvl>
    <w:lvl w:ilvl="4" w:tplc="12B89A90" w:tentative="1">
      <w:start w:val="1"/>
      <w:numFmt w:val="lowerLetter"/>
      <w:lvlText w:val="%5."/>
      <w:lvlJc w:val="left"/>
      <w:pPr>
        <w:ind w:left="3382" w:hanging="360"/>
      </w:pPr>
    </w:lvl>
    <w:lvl w:ilvl="5" w:tplc="134EDD7A" w:tentative="1">
      <w:start w:val="1"/>
      <w:numFmt w:val="lowerRoman"/>
      <w:lvlText w:val="%6."/>
      <w:lvlJc w:val="right"/>
      <w:pPr>
        <w:ind w:left="4102" w:hanging="180"/>
      </w:pPr>
    </w:lvl>
    <w:lvl w:ilvl="6" w:tplc="1C5A171A" w:tentative="1">
      <w:start w:val="1"/>
      <w:numFmt w:val="decimal"/>
      <w:lvlText w:val="%7."/>
      <w:lvlJc w:val="left"/>
      <w:pPr>
        <w:ind w:left="4822" w:hanging="360"/>
      </w:pPr>
    </w:lvl>
    <w:lvl w:ilvl="7" w:tplc="841A60D6" w:tentative="1">
      <w:start w:val="1"/>
      <w:numFmt w:val="lowerLetter"/>
      <w:lvlText w:val="%8."/>
      <w:lvlJc w:val="left"/>
      <w:pPr>
        <w:ind w:left="5542" w:hanging="360"/>
      </w:pPr>
    </w:lvl>
    <w:lvl w:ilvl="8" w:tplc="65C6DEDA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ACD01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501CFC" w:tentative="1">
      <w:start w:val="1"/>
      <w:numFmt w:val="lowerLetter"/>
      <w:lvlText w:val="%2."/>
      <w:lvlJc w:val="left"/>
      <w:pPr>
        <w:ind w:left="1440" w:hanging="360"/>
      </w:pPr>
    </w:lvl>
    <w:lvl w:ilvl="2" w:tplc="59428DCA" w:tentative="1">
      <w:start w:val="1"/>
      <w:numFmt w:val="lowerRoman"/>
      <w:lvlText w:val="%3."/>
      <w:lvlJc w:val="right"/>
      <w:pPr>
        <w:ind w:left="2160" w:hanging="180"/>
      </w:pPr>
    </w:lvl>
    <w:lvl w:ilvl="3" w:tplc="E430A718" w:tentative="1">
      <w:start w:val="1"/>
      <w:numFmt w:val="decimal"/>
      <w:lvlText w:val="%4."/>
      <w:lvlJc w:val="left"/>
      <w:pPr>
        <w:ind w:left="2880" w:hanging="360"/>
      </w:pPr>
    </w:lvl>
    <w:lvl w:ilvl="4" w:tplc="F7B21124" w:tentative="1">
      <w:start w:val="1"/>
      <w:numFmt w:val="lowerLetter"/>
      <w:lvlText w:val="%5."/>
      <w:lvlJc w:val="left"/>
      <w:pPr>
        <w:ind w:left="3600" w:hanging="360"/>
      </w:pPr>
    </w:lvl>
    <w:lvl w:ilvl="5" w:tplc="0416142A" w:tentative="1">
      <w:start w:val="1"/>
      <w:numFmt w:val="lowerRoman"/>
      <w:lvlText w:val="%6."/>
      <w:lvlJc w:val="right"/>
      <w:pPr>
        <w:ind w:left="4320" w:hanging="180"/>
      </w:pPr>
    </w:lvl>
    <w:lvl w:ilvl="6" w:tplc="EC0AE5B4" w:tentative="1">
      <w:start w:val="1"/>
      <w:numFmt w:val="decimal"/>
      <w:lvlText w:val="%7."/>
      <w:lvlJc w:val="left"/>
      <w:pPr>
        <w:ind w:left="5040" w:hanging="360"/>
      </w:pPr>
    </w:lvl>
    <w:lvl w:ilvl="7" w:tplc="A8AEC0F2" w:tentative="1">
      <w:start w:val="1"/>
      <w:numFmt w:val="lowerLetter"/>
      <w:lvlText w:val="%8."/>
      <w:lvlJc w:val="left"/>
      <w:pPr>
        <w:ind w:left="5760" w:hanging="360"/>
      </w:pPr>
    </w:lvl>
    <w:lvl w:ilvl="8" w:tplc="A5CE74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3B0E0260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71D8E902">
      <w:start w:val="1"/>
      <w:numFmt w:val="lowerLetter"/>
      <w:lvlText w:val="%2."/>
      <w:lvlJc w:val="left"/>
      <w:pPr>
        <w:ind w:left="1440" w:hanging="360"/>
      </w:pPr>
    </w:lvl>
    <w:lvl w:ilvl="2" w:tplc="AC060630">
      <w:start w:val="1"/>
      <w:numFmt w:val="lowerRoman"/>
      <w:lvlText w:val="%3."/>
      <w:lvlJc w:val="right"/>
      <w:pPr>
        <w:ind w:left="2160" w:hanging="180"/>
      </w:pPr>
    </w:lvl>
    <w:lvl w:ilvl="3" w:tplc="AE64B544">
      <w:start w:val="1"/>
      <w:numFmt w:val="decimal"/>
      <w:lvlText w:val="%4."/>
      <w:lvlJc w:val="left"/>
      <w:pPr>
        <w:ind w:left="2880" w:hanging="360"/>
      </w:pPr>
    </w:lvl>
    <w:lvl w:ilvl="4" w:tplc="90C43FA4" w:tentative="1">
      <w:start w:val="1"/>
      <w:numFmt w:val="lowerLetter"/>
      <w:lvlText w:val="%5."/>
      <w:lvlJc w:val="left"/>
      <w:pPr>
        <w:ind w:left="3600" w:hanging="360"/>
      </w:pPr>
    </w:lvl>
    <w:lvl w:ilvl="5" w:tplc="FFCCFF96" w:tentative="1">
      <w:start w:val="1"/>
      <w:numFmt w:val="lowerRoman"/>
      <w:lvlText w:val="%6."/>
      <w:lvlJc w:val="right"/>
      <w:pPr>
        <w:ind w:left="4320" w:hanging="180"/>
      </w:pPr>
    </w:lvl>
    <w:lvl w:ilvl="6" w:tplc="BFD293DC" w:tentative="1">
      <w:start w:val="1"/>
      <w:numFmt w:val="decimal"/>
      <w:lvlText w:val="%7."/>
      <w:lvlJc w:val="left"/>
      <w:pPr>
        <w:ind w:left="5040" w:hanging="360"/>
      </w:pPr>
    </w:lvl>
    <w:lvl w:ilvl="7" w:tplc="DF0C9186" w:tentative="1">
      <w:start w:val="1"/>
      <w:numFmt w:val="lowerLetter"/>
      <w:lvlText w:val="%8."/>
      <w:lvlJc w:val="left"/>
      <w:pPr>
        <w:ind w:left="5760" w:hanging="360"/>
      </w:pPr>
    </w:lvl>
    <w:lvl w:ilvl="8" w:tplc="5A165B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D198303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E4E0E67C" w:tentative="1">
      <w:start w:val="1"/>
      <w:numFmt w:val="lowerLetter"/>
      <w:lvlText w:val="%2."/>
      <w:lvlJc w:val="left"/>
      <w:pPr>
        <w:ind w:left="1440" w:hanging="360"/>
      </w:pPr>
    </w:lvl>
    <w:lvl w:ilvl="2" w:tplc="E7FA274E" w:tentative="1">
      <w:start w:val="1"/>
      <w:numFmt w:val="lowerRoman"/>
      <w:lvlText w:val="%3."/>
      <w:lvlJc w:val="right"/>
      <w:pPr>
        <w:ind w:left="2160" w:hanging="180"/>
      </w:pPr>
    </w:lvl>
    <w:lvl w:ilvl="3" w:tplc="5D7CB776" w:tentative="1">
      <w:start w:val="1"/>
      <w:numFmt w:val="decimal"/>
      <w:lvlText w:val="%4."/>
      <w:lvlJc w:val="left"/>
      <w:pPr>
        <w:ind w:left="2880" w:hanging="360"/>
      </w:pPr>
    </w:lvl>
    <w:lvl w:ilvl="4" w:tplc="BE541514" w:tentative="1">
      <w:start w:val="1"/>
      <w:numFmt w:val="lowerLetter"/>
      <w:lvlText w:val="%5."/>
      <w:lvlJc w:val="left"/>
      <w:pPr>
        <w:ind w:left="3600" w:hanging="360"/>
      </w:pPr>
    </w:lvl>
    <w:lvl w:ilvl="5" w:tplc="004813A6" w:tentative="1">
      <w:start w:val="1"/>
      <w:numFmt w:val="lowerRoman"/>
      <w:lvlText w:val="%6."/>
      <w:lvlJc w:val="right"/>
      <w:pPr>
        <w:ind w:left="4320" w:hanging="180"/>
      </w:pPr>
    </w:lvl>
    <w:lvl w:ilvl="6" w:tplc="473051D0" w:tentative="1">
      <w:start w:val="1"/>
      <w:numFmt w:val="decimal"/>
      <w:lvlText w:val="%7."/>
      <w:lvlJc w:val="left"/>
      <w:pPr>
        <w:ind w:left="5040" w:hanging="360"/>
      </w:pPr>
    </w:lvl>
    <w:lvl w:ilvl="7" w:tplc="281866BC" w:tentative="1">
      <w:start w:val="1"/>
      <w:numFmt w:val="lowerLetter"/>
      <w:lvlText w:val="%8."/>
      <w:lvlJc w:val="left"/>
      <w:pPr>
        <w:ind w:left="5760" w:hanging="360"/>
      </w:pPr>
    </w:lvl>
    <w:lvl w:ilvl="8" w:tplc="BB1CAE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4E9082B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1F14A06A" w:tentative="1">
      <w:start w:val="1"/>
      <w:numFmt w:val="lowerLetter"/>
      <w:lvlText w:val="%2."/>
      <w:lvlJc w:val="left"/>
      <w:pPr>
        <w:ind w:left="2073" w:hanging="360"/>
      </w:pPr>
    </w:lvl>
    <w:lvl w:ilvl="2" w:tplc="8E028B1C" w:tentative="1">
      <w:start w:val="1"/>
      <w:numFmt w:val="lowerRoman"/>
      <w:lvlText w:val="%3."/>
      <w:lvlJc w:val="right"/>
      <w:pPr>
        <w:ind w:left="2793" w:hanging="180"/>
      </w:pPr>
    </w:lvl>
    <w:lvl w:ilvl="3" w:tplc="38C2E72C" w:tentative="1">
      <w:start w:val="1"/>
      <w:numFmt w:val="decimal"/>
      <w:lvlText w:val="%4."/>
      <w:lvlJc w:val="left"/>
      <w:pPr>
        <w:ind w:left="3513" w:hanging="360"/>
      </w:pPr>
    </w:lvl>
    <w:lvl w:ilvl="4" w:tplc="2D963B56" w:tentative="1">
      <w:start w:val="1"/>
      <w:numFmt w:val="lowerLetter"/>
      <w:lvlText w:val="%5."/>
      <w:lvlJc w:val="left"/>
      <w:pPr>
        <w:ind w:left="4233" w:hanging="360"/>
      </w:pPr>
    </w:lvl>
    <w:lvl w:ilvl="5" w:tplc="C7C2F550" w:tentative="1">
      <w:start w:val="1"/>
      <w:numFmt w:val="lowerRoman"/>
      <w:lvlText w:val="%6."/>
      <w:lvlJc w:val="right"/>
      <w:pPr>
        <w:ind w:left="4953" w:hanging="180"/>
      </w:pPr>
    </w:lvl>
    <w:lvl w:ilvl="6" w:tplc="B19C242C" w:tentative="1">
      <w:start w:val="1"/>
      <w:numFmt w:val="decimal"/>
      <w:lvlText w:val="%7."/>
      <w:lvlJc w:val="left"/>
      <w:pPr>
        <w:ind w:left="5673" w:hanging="360"/>
      </w:pPr>
    </w:lvl>
    <w:lvl w:ilvl="7" w:tplc="1A442330" w:tentative="1">
      <w:start w:val="1"/>
      <w:numFmt w:val="lowerLetter"/>
      <w:lvlText w:val="%8."/>
      <w:lvlJc w:val="left"/>
      <w:pPr>
        <w:ind w:left="6393" w:hanging="360"/>
      </w:pPr>
    </w:lvl>
    <w:lvl w:ilvl="8" w:tplc="660E879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09FA0414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F24294AE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5FACE19E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10E20476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8E44721E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4DB45702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82D0F31C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435A23F8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516E695C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66B6B438"/>
    <w:lvl w:ilvl="0" w:tplc="5B86BEE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BE4889DA" w:tentative="1">
      <w:start w:val="1"/>
      <w:numFmt w:val="lowerLetter"/>
      <w:lvlText w:val="%2."/>
      <w:lvlJc w:val="left"/>
      <w:pPr>
        <w:ind w:left="1440" w:hanging="360"/>
      </w:pPr>
    </w:lvl>
    <w:lvl w:ilvl="2" w:tplc="DF846D42" w:tentative="1">
      <w:start w:val="1"/>
      <w:numFmt w:val="lowerRoman"/>
      <w:lvlText w:val="%3."/>
      <w:lvlJc w:val="right"/>
      <w:pPr>
        <w:ind w:left="2160" w:hanging="180"/>
      </w:pPr>
    </w:lvl>
    <w:lvl w:ilvl="3" w:tplc="1BB8CF7C" w:tentative="1">
      <w:start w:val="1"/>
      <w:numFmt w:val="decimal"/>
      <w:lvlText w:val="%4."/>
      <w:lvlJc w:val="left"/>
      <w:pPr>
        <w:ind w:left="2880" w:hanging="360"/>
      </w:pPr>
    </w:lvl>
    <w:lvl w:ilvl="4" w:tplc="682E1C7E" w:tentative="1">
      <w:start w:val="1"/>
      <w:numFmt w:val="lowerLetter"/>
      <w:lvlText w:val="%5."/>
      <w:lvlJc w:val="left"/>
      <w:pPr>
        <w:ind w:left="3600" w:hanging="360"/>
      </w:pPr>
    </w:lvl>
    <w:lvl w:ilvl="5" w:tplc="859A0D08" w:tentative="1">
      <w:start w:val="1"/>
      <w:numFmt w:val="lowerRoman"/>
      <w:lvlText w:val="%6."/>
      <w:lvlJc w:val="right"/>
      <w:pPr>
        <w:ind w:left="4320" w:hanging="180"/>
      </w:pPr>
    </w:lvl>
    <w:lvl w:ilvl="6" w:tplc="5B8C99DA" w:tentative="1">
      <w:start w:val="1"/>
      <w:numFmt w:val="decimal"/>
      <w:lvlText w:val="%7."/>
      <w:lvlJc w:val="left"/>
      <w:pPr>
        <w:ind w:left="5040" w:hanging="360"/>
      </w:pPr>
    </w:lvl>
    <w:lvl w:ilvl="7" w:tplc="BA32C57A" w:tentative="1">
      <w:start w:val="1"/>
      <w:numFmt w:val="lowerLetter"/>
      <w:lvlText w:val="%8."/>
      <w:lvlJc w:val="left"/>
      <w:pPr>
        <w:ind w:left="5760" w:hanging="360"/>
      </w:pPr>
    </w:lvl>
    <w:lvl w:ilvl="8" w:tplc="65CA72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C436E854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91CCE7D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8D0A1D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BA003114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33B87A68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AD486CA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6B26193A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7545B6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88E643A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CE72878A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58D689D4" w:tentative="1">
      <w:start w:val="1"/>
      <w:numFmt w:val="lowerLetter"/>
      <w:lvlText w:val="%2."/>
      <w:lvlJc w:val="left"/>
      <w:pPr>
        <w:ind w:left="1789" w:hanging="360"/>
      </w:pPr>
    </w:lvl>
    <w:lvl w:ilvl="2" w:tplc="FD16D004" w:tentative="1">
      <w:start w:val="1"/>
      <w:numFmt w:val="lowerRoman"/>
      <w:lvlText w:val="%3."/>
      <w:lvlJc w:val="right"/>
      <w:pPr>
        <w:ind w:left="2509" w:hanging="180"/>
      </w:pPr>
    </w:lvl>
    <w:lvl w:ilvl="3" w:tplc="D6761866" w:tentative="1">
      <w:start w:val="1"/>
      <w:numFmt w:val="decimal"/>
      <w:lvlText w:val="%4."/>
      <w:lvlJc w:val="left"/>
      <w:pPr>
        <w:ind w:left="3229" w:hanging="360"/>
      </w:pPr>
    </w:lvl>
    <w:lvl w:ilvl="4" w:tplc="7640EF20" w:tentative="1">
      <w:start w:val="1"/>
      <w:numFmt w:val="lowerLetter"/>
      <w:lvlText w:val="%5."/>
      <w:lvlJc w:val="left"/>
      <w:pPr>
        <w:ind w:left="3949" w:hanging="360"/>
      </w:pPr>
    </w:lvl>
    <w:lvl w:ilvl="5" w:tplc="1D9C4CF4" w:tentative="1">
      <w:start w:val="1"/>
      <w:numFmt w:val="lowerRoman"/>
      <w:lvlText w:val="%6."/>
      <w:lvlJc w:val="right"/>
      <w:pPr>
        <w:ind w:left="4669" w:hanging="180"/>
      </w:pPr>
    </w:lvl>
    <w:lvl w:ilvl="6" w:tplc="8BE4537A" w:tentative="1">
      <w:start w:val="1"/>
      <w:numFmt w:val="decimal"/>
      <w:lvlText w:val="%7."/>
      <w:lvlJc w:val="left"/>
      <w:pPr>
        <w:ind w:left="5389" w:hanging="360"/>
      </w:pPr>
    </w:lvl>
    <w:lvl w:ilvl="7" w:tplc="F7981B8E" w:tentative="1">
      <w:start w:val="1"/>
      <w:numFmt w:val="lowerLetter"/>
      <w:lvlText w:val="%8."/>
      <w:lvlJc w:val="left"/>
      <w:pPr>
        <w:ind w:left="6109" w:hanging="360"/>
      </w:pPr>
    </w:lvl>
    <w:lvl w:ilvl="8" w:tplc="98626F9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B4440F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023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DCA0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545C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E400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848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309D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E0F3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FAAA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B14413F6"/>
    <w:lvl w:ilvl="0" w:tplc="47AA9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Open Sans" w:hAnsi="Open Sans" w:cs="Open Sans" w:hint="default"/>
        <w:b/>
        <w:i w:val="0"/>
        <w:sz w:val="20"/>
        <w:szCs w:val="20"/>
        <w:lang w:val="pl-PL"/>
      </w:rPr>
    </w:lvl>
    <w:lvl w:ilvl="1" w:tplc="A2B0C806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2FECF6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BA0C0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9ABA81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CCF0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264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DEBA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6A89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32FEAA1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2564B6B0" w:tentative="1">
      <w:start w:val="1"/>
      <w:numFmt w:val="lowerLetter"/>
      <w:lvlText w:val="%2."/>
      <w:lvlJc w:val="left"/>
      <w:pPr>
        <w:ind w:left="1800" w:hanging="360"/>
      </w:pPr>
    </w:lvl>
    <w:lvl w:ilvl="2" w:tplc="1AEE6D02" w:tentative="1">
      <w:start w:val="1"/>
      <w:numFmt w:val="lowerRoman"/>
      <w:lvlText w:val="%3."/>
      <w:lvlJc w:val="right"/>
      <w:pPr>
        <w:ind w:left="2520" w:hanging="180"/>
      </w:pPr>
    </w:lvl>
    <w:lvl w:ilvl="3" w:tplc="87F66FE0" w:tentative="1">
      <w:start w:val="1"/>
      <w:numFmt w:val="decimal"/>
      <w:lvlText w:val="%4."/>
      <w:lvlJc w:val="left"/>
      <w:pPr>
        <w:ind w:left="3240" w:hanging="360"/>
      </w:pPr>
    </w:lvl>
    <w:lvl w:ilvl="4" w:tplc="5658CBF2" w:tentative="1">
      <w:start w:val="1"/>
      <w:numFmt w:val="lowerLetter"/>
      <w:lvlText w:val="%5."/>
      <w:lvlJc w:val="left"/>
      <w:pPr>
        <w:ind w:left="3960" w:hanging="360"/>
      </w:pPr>
    </w:lvl>
    <w:lvl w:ilvl="5" w:tplc="B8A4F8E0" w:tentative="1">
      <w:start w:val="1"/>
      <w:numFmt w:val="lowerRoman"/>
      <w:lvlText w:val="%6."/>
      <w:lvlJc w:val="right"/>
      <w:pPr>
        <w:ind w:left="4680" w:hanging="180"/>
      </w:pPr>
    </w:lvl>
    <w:lvl w:ilvl="6" w:tplc="68EE0D36" w:tentative="1">
      <w:start w:val="1"/>
      <w:numFmt w:val="decimal"/>
      <w:lvlText w:val="%7."/>
      <w:lvlJc w:val="left"/>
      <w:pPr>
        <w:ind w:left="5400" w:hanging="360"/>
      </w:pPr>
    </w:lvl>
    <w:lvl w:ilvl="7" w:tplc="4EA0E5EE" w:tentative="1">
      <w:start w:val="1"/>
      <w:numFmt w:val="lowerLetter"/>
      <w:lvlText w:val="%8."/>
      <w:lvlJc w:val="left"/>
      <w:pPr>
        <w:ind w:left="6120" w:hanging="360"/>
      </w:pPr>
    </w:lvl>
    <w:lvl w:ilvl="8" w:tplc="734CAB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0A78EF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5466E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E50204C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BA002E9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B13AAB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AD9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16467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466E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E4AE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848D4"/>
    <w:rsid w:val="001A7AF8"/>
    <w:rsid w:val="001B1711"/>
    <w:rsid w:val="001C7A79"/>
    <w:rsid w:val="001E67BE"/>
    <w:rsid w:val="001F0E12"/>
    <w:rsid w:val="00200F54"/>
    <w:rsid w:val="00226BD9"/>
    <w:rsid w:val="002439D9"/>
    <w:rsid w:val="0025742B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511419"/>
    <w:rsid w:val="00513F03"/>
    <w:rsid w:val="00523585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A2EB3"/>
    <w:rsid w:val="006C29D2"/>
    <w:rsid w:val="006C48B7"/>
    <w:rsid w:val="006C49DC"/>
    <w:rsid w:val="006D558B"/>
    <w:rsid w:val="006E63C7"/>
    <w:rsid w:val="006E79E5"/>
    <w:rsid w:val="006F1270"/>
    <w:rsid w:val="00706E2B"/>
    <w:rsid w:val="00726992"/>
    <w:rsid w:val="007318F8"/>
    <w:rsid w:val="0073472D"/>
    <w:rsid w:val="00736C9F"/>
    <w:rsid w:val="00737907"/>
    <w:rsid w:val="00753987"/>
    <w:rsid w:val="00754AEA"/>
    <w:rsid w:val="0076150E"/>
    <w:rsid w:val="00765F98"/>
    <w:rsid w:val="00787877"/>
    <w:rsid w:val="007956E1"/>
    <w:rsid w:val="007A4CD6"/>
    <w:rsid w:val="007A509D"/>
    <w:rsid w:val="007B5A5A"/>
    <w:rsid w:val="007B5EF8"/>
    <w:rsid w:val="007C0A14"/>
    <w:rsid w:val="007C336E"/>
    <w:rsid w:val="007C65C3"/>
    <w:rsid w:val="007C70B5"/>
    <w:rsid w:val="007D0BEC"/>
    <w:rsid w:val="007F19D6"/>
    <w:rsid w:val="007F57E1"/>
    <w:rsid w:val="008002A3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05"/>
    <w:rsid w:val="008F4BF0"/>
    <w:rsid w:val="008F6DC3"/>
    <w:rsid w:val="008F75F9"/>
    <w:rsid w:val="00901D10"/>
    <w:rsid w:val="00923315"/>
    <w:rsid w:val="00925DDF"/>
    <w:rsid w:val="00945E7C"/>
    <w:rsid w:val="0095409A"/>
    <w:rsid w:val="00961C25"/>
    <w:rsid w:val="00962227"/>
    <w:rsid w:val="00964C7A"/>
    <w:rsid w:val="00982FD5"/>
    <w:rsid w:val="009A0313"/>
    <w:rsid w:val="009A3608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61B49"/>
    <w:rsid w:val="00A620FF"/>
    <w:rsid w:val="00A73C31"/>
    <w:rsid w:val="00A9016A"/>
    <w:rsid w:val="00A9435B"/>
    <w:rsid w:val="00AA0B9B"/>
    <w:rsid w:val="00AA0D89"/>
    <w:rsid w:val="00AA795D"/>
    <w:rsid w:val="00AB1F9C"/>
    <w:rsid w:val="00AC3C68"/>
    <w:rsid w:val="00AC5CD6"/>
    <w:rsid w:val="00AC67AA"/>
    <w:rsid w:val="00AE4AC9"/>
    <w:rsid w:val="00B022D7"/>
    <w:rsid w:val="00B13A41"/>
    <w:rsid w:val="00B22066"/>
    <w:rsid w:val="00B5630B"/>
    <w:rsid w:val="00B569EA"/>
    <w:rsid w:val="00B72333"/>
    <w:rsid w:val="00B725C2"/>
    <w:rsid w:val="00B7571C"/>
    <w:rsid w:val="00B81946"/>
    <w:rsid w:val="00B84029"/>
    <w:rsid w:val="00B973B7"/>
    <w:rsid w:val="00BA190A"/>
    <w:rsid w:val="00BD39DD"/>
    <w:rsid w:val="00BD54E2"/>
    <w:rsid w:val="00BE2995"/>
    <w:rsid w:val="00BE7E93"/>
    <w:rsid w:val="00BF4A5D"/>
    <w:rsid w:val="00C02FD4"/>
    <w:rsid w:val="00C05223"/>
    <w:rsid w:val="00C16499"/>
    <w:rsid w:val="00C17690"/>
    <w:rsid w:val="00C330A2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24F6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6010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377C48B232455B8586F0E78CA927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12EB93-0E68-4968-8D66-C0C34679ED34}"/>
      </w:docPartPr>
      <w:docPartBody>
        <w:p w:rsidR="00862E51" w:rsidRDefault="006C532F" w:rsidP="006C532F">
          <w:pPr>
            <w:pStyle w:val="AA377C48B232455B8586F0E78CA927FF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5031" w:rsidRDefault="002B5031">
      <w:pPr>
        <w:spacing w:after="0" w:line="240" w:lineRule="auto"/>
      </w:pPr>
      <w:r>
        <w:separator/>
      </w:r>
    </w:p>
  </w:endnote>
  <w:endnote w:type="continuationSeparator" w:id="0">
    <w:p w:rsidR="002B5031" w:rsidRDefault="002B5031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5031" w:rsidRDefault="002B5031">
      <w:pPr>
        <w:spacing w:after="0" w:line="240" w:lineRule="auto"/>
      </w:pPr>
      <w:r>
        <w:separator/>
      </w:r>
    </w:p>
  </w:footnote>
  <w:footnote w:type="continuationSeparator" w:id="0">
    <w:p w:rsidR="002B5031" w:rsidRDefault="002B5031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011570"/>
    <w:rsid w:val="00162F24"/>
    <w:rsid w:val="001A41BC"/>
    <w:rsid w:val="002B5031"/>
    <w:rsid w:val="0037210F"/>
    <w:rsid w:val="005E49D0"/>
    <w:rsid w:val="006B3AFF"/>
    <w:rsid w:val="006C532F"/>
    <w:rsid w:val="00771EF3"/>
    <w:rsid w:val="007E5C43"/>
    <w:rsid w:val="00833593"/>
    <w:rsid w:val="00862E51"/>
    <w:rsid w:val="00AB4B1C"/>
    <w:rsid w:val="00B426D6"/>
    <w:rsid w:val="00C17D88"/>
    <w:rsid w:val="00D5646F"/>
    <w:rsid w:val="00E82BD5"/>
    <w:rsid w:val="00E97415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532F"/>
    <w:rPr>
      <w:color w:val="808080"/>
    </w:rPr>
  </w:style>
  <w:style w:type="paragraph" w:customStyle="1" w:styleId="AA377C48B232455B8586F0E78CA927FF">
    <w:name w:val="AA377C48B232455B8586F0E78CA927FF"/>
    <w:rsid w:val="006C53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852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Agnieszka Ibrahim</cp:lastModifiedBy>
  <cp:revision>9</cp:revision>
  <cp:lastPrinted>2016-10-07T08:49:00Z</cp:lastPrinted>
  <dcterms:created xsi:type="dcterms:W3CDTF">2025-04-10T10:29:00Z</dcterms:created>
  <dcterms:modified xsi:type="dcterms:W3CDTF">2025-04-11T06:52:00Z</dcterms:modified>
</cp:coreProperties>
</file>